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10606381">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20DB1925"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w:t>
      </w:r>
      <w:r w:rsidR="00A36A94">
        <w:rPr>
          <w:b w:val="0"/>
          <w:szCs w:val="24"/>
        </w:rPr>
        <w:t>4</w:t>
      </w:r>
      <w:r w:rsidR="00C20E79">
        <w:rPr>
          <w:b w:val="0"/>
          <w:szCs w:val="24"/>
        </w:rPr>
        <w:t xml:space="preserve"> </w:t>
      </w:r>
      <w:r w:rsidR="00DE175D">
        <w:rPr>
          <w:b w:val="0"/>
          <w:szCs w:val="24"/>
        </w:rPr>
        <w:t>do Wzoru umowy</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45C2E1CC" w14:textId="3EFBD355"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Goleniowy*</w:t>
      </w:r>
    </w:p>
    <w:p w14:paraId="6FDC30C0" w14:textId="16241E0E"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w:t>
      </w:r>
      <w:r w:rsidR="00A36A94">
        <w:rPr>
          <w:b/>
          <w:bCs/>
          <w:i/>
          <w:iCs/>
          <w:sz w:val="24"/>
          <w:szCs w:val="24"/>
          <w:lang w:eastAsia="en-US"/>
        </w:rPr>
        <w:t>óg</w:t>
      </w:r>
      <w:r w:rsidRPr="00DE175D">
        <w:rPr>
          <w:b/>
          <w:bCs/>
          <w:i/>
          <w:iCs/>
          <w:sz w:val="24"/>
          <w:szCs w:val="24"/>
          <w:lang w:eastAsia="en-US"/>
        </w:rPr>
        <w:t xml:space="preserve"> </w:t>
      </w:r>
      <w:r w:rsidR="00481E5F" w:rsidRPr="00481E5F">
        <w:rPr>
          <w:rFonts w:eastAsia="Calibri"/>
          <w:b/>
          <w:bCs/>
          <w:i/>
          <w:iCs/>
          <w:sz w:val="24"/>
          <w:szCs w:val="24"/>
          <w:lang w:eastAsia="en-US"/>
        </w:rPr>
        <w:t>gminn</w:t>
      </w:r>
      <w:r w:rsidR="00481E5F">
        <w:rPr>
          <w:rFonts w:eastAsia="Calibri"/>
          <w:b/>
          <w:bCs/>
          <w:i/>
          <w:iCs/>
          <w:sz w:val="24"/>
          <w:szCs w:val="24"/>
          <w:lang w:eastAsia="en-US"/>
        </w:rPr>
        <w:t>ych</w:t>
      </w:r>
      <w:r w:rsidR="00481E5F">
        <w:rPr>
          <w:rFonts w:eastAsia="Calibri"/>
          <w:b/>
          <w:bCs/>
          <w:i/>
          <w:iCs/>
          <w:lang w:eastAsia="en-US"/>
        </w:rPr>
        <w:t xml:space="preserve"> </w:t>
      </w:r>
      <w:r w:rsidRPr="00DE175D">
        <w:rPr>
          <w:b/>
          <w:bCs/>
          <w:i/>
          <w:iCs/>
          <w:sz w:val="24"/>
          <w:szCs w:val="24"/>
          <w:lang w:eastAsia="en-US"/>
        </w:rPr>
        <w:t>w miejscowości Szczekociny – centrum*</w:t>
      </w:r>
    </w:p>
    <w:p w14:paraId="178EF85F" w14:textId="34B3E45A" w:rsidR="00DE175D" w:rsidRPr="00C20E79" w:rsidRDefault="00C20E79" w:rsidP="00DE175D">
      <w:pPr>
        <w:suppressAutoHyphens/>
        <w:spacing w:before="120" w:line="360" w:lineRule="auto"/>
        <w:jc w:val="both"/>
        <w:rPr>
          <w:i/>
          <w:iCs/>
          <w:sz w:val="24"/>
          <w:szCs w:val="24"/>
          <w:lang w:eastAsia="ar-SA"/>
        </w:rPr>
      </w:pPr>
      <w:bookmarkStart w:id="0" w:name="_GoBack"/>
      <w:bookmarkEnd w:id="0"/>
      <w:r>
        <w:rPr>
          <w:sz w:val="24"/>
          <w:szCs w:val="24"/>
          <w:lang w:eastAsia="ar-SA"/>
        </w:rPr>
        <w:t>*</w:t>
      </w:r>
      <w:r w:rsidRPr="00C20E79">
        <w:rPr>
          <w:i/>
          <w:iCs/>
          <w:sz w:val="24"/>
          <w:szCs w:val="24"/>
          <w:lang w:eastAsia="ar-SA"/>
        </w:rPr>
        <w:t>niepotrzebne wykreślić</w:t>
      </w:r>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techniczno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lastRenderedPageBreak/>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3"/>
      <w:headerReference w:type="default" r:id="rId14"/>
      <w:footerReference w:type="default" r:id="rId15"/>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0AAD3" w14:textId="77777777" w:rsidR="00067BD3" w:rsidRDefault="00067BD3" w:rsidP="00AC3E6B">
      <w:r>
        <w:separator/>
      </w:r>
    </w:p>
  </w:endnote>
  <w:endnote w:type="continuationSeparator" w:id="0">
    <w:p w14:paraId="77824B09" w14:textId="77777777" w:rsidR="00067BD3" w:rsidRDefault="00067BD3"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965721"/>
      <w:docPartObj>
        <w:docPartGallery w:val="Page Numbers (Bottom of Page)"/>
        <w:docPartUnique/>
      </w:docPartObj>
    </w:sdtPr>
    <w:sdtEndPr/>
    <w:sdtContent>
      <w:sdt>
        <w:sdtPr>
          <w:id w:val="107543720"/>
          <w:docPartObj>
            <w:docPartGallery w:val="Page Numbers (Top of Page)"/>
            <w:docPartUnique/>
          </w:docPartObj>
        </w:sdtPr>
        <w:sdtEnd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434468">
              <w:rPr>
                <w:b/>
                <w:noProof/>
              </w:rPr>
              <w:t>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434468">
              <w:rPr>
                <w:b/>
                <w:noProof/>
              </w:rPr>
              <w:t>3</w:t>
            </w:r>
            <w:r>
              <w:rPr>
                <w:b/>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3E5BF" w14:textId="77777777" w:rsidR="00067BD3" w:rsidRDefault="00067BD3" w:rsidP="00AC3E6B">
      <w:r>
        <w:separator/>
      </w:r>
    </w:p>
  </w:footnote>
  <w:footnote w:type="continuationSeparator" w:id="0">
    <w:p w14:paraId="357C65DA" w14:textId="77777777" w:rsidR="00067BD3" w:rsidRDefault="00067BD3"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78C2031C" w:rsidR="00720749" w:rsidRPr="00084C29" w:rsidRDefault="00720749" w:rsidP="00B55288">
    <w:pPr>
      <w:pStyle w:val="Nagwek"/>
      <w:ind w:left="-284"/>
      <w:rPr>
        <w:szCs w:val="22"/>
      </w:rPr>
    </w:pPr>
    <w:r w:rsidRPr="00084C29">
      <w:rPr>
        <w:b/>
        <w:sz w:val="24"/>
        <w:szCs w:val="22"/>
      </w:rPr>
      <w:t>Znak postępowania  RR.271.1.</w:t>
    </w:r>
    <w:r w:rsidR="00434468">
      <w:rPr>
        <w:b/>
        <w:sz w:val="24"/>
        <w:szCs w:val="22"/>
      </w:rPr>
      <w:t>16</w:t>
    </w:r>
    <w:r w:rsidRPr="00084C29">
      <w:rPr>
        <w:b/>
        <w:sz w:val="24"/>
        <w:szCs w:val="22"/>
      </w:rPr>
      <w:t>.202</w:t>
    </w:r>
    <w:r w:rsidR="00A36A94">
      <w:rPr>
        <w:b/>
        <w:sz w:val="24"/>
        <w:szCs w:val="22"/>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8"/>
  </w:num>
  <w:num w:numId="2">
    <w:abstractNumId w:val="15"/>
  </w:num>
  <w:num w:numId="3">
    <w:abstractNumId w:val="12"/>
  </w:num>
  <w:num w:numId="4">
    <w:abstractNumId w:val="14"/>
  </w:num>
  <w:num w:numId="5">
    <w:abstractNumId w:val="13"/>
  </w:num>
  <w:num w:numId="6">
    <w:abstractNumId w:val="11"/>
  </w:num>
  <w:num w:numId="7">
    <w:abstractNumId w:val="16"/>
  </w:num>
  <w:num w:numId="8">
    <w:abstractNumId w:val="10"/>
  </w:num>
  <w:num w:numId="9">
    <w:abstractNumId w:val="7"/>
  </w:num>
  <w:num w:numId="10">
    <w:abstractNumId w:val="9"/>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BD3"/>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4468"/>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E1766-5130-447E-A395-366484DF1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564</Words>
  <Characters>3385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21</cp:revision>
  <cp:lastPrinted>2023-02-09T12:02:00Z</cp:lastPrinted>
  <dcterms:created xsi:type="dcterms:W3CDTF">2023-02-01T12:49:00Z</dcterms:created>
  <dcterms:modified xsi:type="dcterms:W3CDTF">2023-11-29T14:53:00Z</dcterms:modified>
</cp:coreProperties>
</file>